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22A41EAC" w14:textId="77777777" w:rsidR="000C19BA" w:rsidRDefault="000C19BA" w:rsidP="000C19BA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0D396775" w14:textId="77777777" w:rsidR="000C19BA" w:rsidRDefault="000C19BA" w:rsidP="000C19BA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6E42A51B" w14:textId="77777777" w:rsidR="000C19BA" w:rsidRDefault="000C19BA" w:rsidP="000C19BA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0DC4E018" w14:textId="77777777" w:rsidR="000C19BA" w:rsidRDefault="000C19BA" w:rsidP="000C19BA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544258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C19BA">
        <w:rPr>
          <w:rFonts w:ascii="Cambria" w:hAnsi="Cambria" w:cs="Arial"/>
          <w:bCs/>
          <w:sz w:val="22"/>
          <w:szCs w:val="22"/>
        </w:rPr>
        <w:t xml:space="preserve"> 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C19BA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C19BA">
        <w:rPr>
          <w:rFonts w:ascii="Cambria" w:hAnsi="Cambria" w:cs="Arial"/>
          <w:b/>
          <w:sz w:val="22"/>
          <w:szCs w:val="22"/>
        </w:rPr>
        <w:t xml:space="preserve">Pakiet </w:t>
      </w:r>
      <w:r w:rsidR="00692E8D">
        <w:rPr>
          <w:rFonts w:ascii="Cambria" w:hAnsi="Cambria" w:cs="Arial"/>
          <w:b/>
          <w:sz w:val="22"/>
          <w:szCs w:val="22"/>
        </w:rPr>
        <w:t>IV (leśnictwo Mierzwice)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76708DD" w14:textId="77777777" w:rsidR="002D435C" w:rsidRDefault="002D435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ACF96A" w14:textId="77777777" w:rsidR="002D435C" w:rsidRDefault="002D435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74B439F" w14:textId="77777777" w:rsidR="002D435C" w:rsidRPr="00D16198" w:rsidRDefault="002D435C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2D435C" w:rsidRPr="002D435C" w14:paraId="6A6F06AD" w14:textId="77777777" w:rsidTr="002D435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39B04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B9D7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4558D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A859967" w14:textId="77777777" w:rsidTr="002D435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0065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1371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B394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072E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646D7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869D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211E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4F9B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ABFF6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71CEE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AA45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FA18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E9B1925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25AF5F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99B2C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6C7E2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3022F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A293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CAC68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2F8D8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543A8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55E40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1A712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72F7D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025C8C87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08E1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6CBC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3CA6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A8FE6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851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FE05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1 288,00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DE4F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5812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9134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48D2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7607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1500336D" w14:textId="77777777" w:rsidTr="002D435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7BB9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51BB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5871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CB383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89A2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EB3E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8170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295D2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6D48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3ACC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7826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2101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6C83E0F" w14:textId="77777777" w:rsidTr="002D435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C193B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4DD43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D3F76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6D94423" w14:textId="77777777" w:rsidTr="002D435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18C0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5ECC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9F22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0B83C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CC542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5E9C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5A62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3BE2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2871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04EAD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265E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CAF2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AC1F61C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17D70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A1A33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FFC6E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7F70A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1889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0EA9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25248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F768A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7669B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C2815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E9147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14BA59CC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B7FD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3412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65E6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70D0A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1E09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23B8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5 658,00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1893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B178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216C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13C8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C6F6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E4963EB" w14:textId="77777777" w:rsidTr="002D435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3B45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B11A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1F50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2364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9441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621B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7360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0834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8573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6A37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79AE9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CF1E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607ADDB" w14:textId="77777777" w:rsidTr="002D435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08AF3E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BD45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DC4E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A0767E5" w14:textId="77777777" w:rsidTr="002D435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57F8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A372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1EC2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D044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A2AE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BC2B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9E3A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09E6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5A53C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4DACA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5399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F352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063C7418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299BA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4518E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D846F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26E8F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C41BE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6F6B6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77F2E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AE99C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4F406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66EE6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D50C1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49CA0039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E6B9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3A7B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652C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13603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EB40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C9A0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4 375,00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CD3B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29B3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8C23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F141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28FF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05CEA4A7" w14:textId="77777777" w:rsidTr="002D435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7707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22BF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D9F6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9629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77CA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668B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CF27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F07A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5DA5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58CA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0B43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F410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44BD7BE" w14:textId="77777777" w:rsidTr="002D435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8F5EE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9962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1E06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5807D96" w14:textId="77777777" w:rsidTr="002D435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0709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B044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0DC7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6503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0346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75F4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0385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DFE9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D3F1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A842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D102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2952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1AC9E3D4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5ED8D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B1283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61833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F4247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2774E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BD421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9D940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45579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3F184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93010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B744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4698CFBC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5E96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8B0E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81BA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09F8A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461A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4093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2FF0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EFDF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1FD0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562B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A7F61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61BEB57" w14:textId="77777777" w:rsidTr="002D435C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66480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6922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2D3F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9873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95FBF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FED2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AA4E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4E55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E45A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2900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C222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7023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14EB4E1E" w14:textId="77777777" w:rsidTr="002D435C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82044C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AFD1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CBB4F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3EB87C9" w14:textId="77777777" w:rsidTr="002D435C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0803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34AA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B36A2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CBF5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691D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6393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E489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4105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42BB2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1DAA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ED1B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08CF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B178896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DC5177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22FEC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953FD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BEADE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22B43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6768B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27D3D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F6F03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6B4E2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A1B03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F11DF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281191EB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FC60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BA9D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0888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31C6E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905F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5640A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B067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299E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71AF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3679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9626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97A01C2" w14:textId="77777777" w:rsidTr="002D435C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7B63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B55D2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C280F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A9CF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44E6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F9DE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894E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47B5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C9F4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67AF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86DC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C79A6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2B30A04" w14:textId="77777777" w:rsidTr="002D435C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A241B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C1272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08238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474DB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7CC88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6EB7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23318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30F6D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798EC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678D3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A1227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2D435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2D435C" w:rsidRPr="002D435C" w14:paraId="6CEC5B1D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4017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07F23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306B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86385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BED2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57D3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223A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E10F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C902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3984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714F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0D989E0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04C6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F5EA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04EE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F0640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B99B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514D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E472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BF64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42FE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F760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FF01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FF9E0E0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B3E1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947B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188E7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0DFA0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ED9C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4A5D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A218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6549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84FE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EB82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B521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E1A2B65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4D00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CDD6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5A75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D2351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B5D7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D7B3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CD6D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B5C4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0365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2391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5271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36E29CF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FB3C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1D84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1F71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A170D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2E47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456F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92D7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282C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0D86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9B5E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4A01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712CE46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6BE6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3EF0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4D4E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99609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B482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D304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201B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88EF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075A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DCFF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1450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6130B4D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0495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B713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4260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B481F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EB826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68BC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DFDE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27D3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B130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4EDA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DBC7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8E8007B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5510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55E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2AA1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64699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pod okapem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4481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D3EB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67,22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CD57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56FE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1A8B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21AC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9CA6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07C6338D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747C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94FA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1492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51343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C046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1E3F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47BC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DB92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576B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8515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5C1B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84E0E96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44B1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0906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0DFB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2512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04CC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EB26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E1AA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0D28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973C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BD1B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84DD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7E8B208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26B2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5AF2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BC576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72297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E922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9B1A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1BC5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26F6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8A58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D19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D412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385D5AA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2C05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97E8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6FDF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9ADF0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ADCC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53C1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E870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0225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23FE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AEBD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59BC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AA15058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2D9B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60EB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EDA1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F1A83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FAD4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798C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20,89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D845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A698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F1FC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411D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DC73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2CB8588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40A0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0672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25C7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F259D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E26D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4B86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25CD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1A59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B405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02E4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D6B5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9D81F7E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E6A3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E194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C62F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5DF4C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4359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967C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0244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C747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D97D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6979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2C4E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D418262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CF53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94ED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3AAC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6CB35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82EC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64D0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6A24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C13E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4286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007E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C4A7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234D322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3CA8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EAB7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3B93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55181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9410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FB4E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AFCB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D142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AEDB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D6AC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5449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D762577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4925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2A3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15D4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04FF1B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B881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1FAE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E2800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7454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A2E87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7DA8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7D6B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B343DE1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83C6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1B35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5FA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68589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BBCD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9A84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20,77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846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5B1D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36F5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992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AF48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6DB7589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6C25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B83F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353B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FF15A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E8BC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4F82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1E0F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03EE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A996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B208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C231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E197480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8E17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F2E4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F711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1B57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BDF9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C73C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2525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CA9A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5E07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0D28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95FB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17F7000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732D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6EC0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994B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6C32C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przez pakułowanie drzewek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61DB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EF29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E318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FB0C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CE7B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1CD7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334D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98AC1B4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8A3E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521C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D73C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AFAB1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3F09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0C8A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DE68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10C8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96D55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41FC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3331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6180AA8C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60EE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58437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DE77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7627A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D41C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1945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6D4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D3CA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D2EB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6A82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CDEE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42399D08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B9A2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55CC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40D6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B26E6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30ED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BF26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FB6D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5D98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7DDB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0EFF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20D0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80A9171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A023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2D3D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C4AD5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3C1B6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4556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D041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112,70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D97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AEA6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0078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E8FA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9D4E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1058604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A73D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BE0F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345D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8B3394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692E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D7A9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5875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5F82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F0C5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9940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1181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0D25F68E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31D9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4324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8CB1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52021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E70D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C0D0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C711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AD43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B6A6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D4B3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AF1A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55927EF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0595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10BF7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4F20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4B9B9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5D23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F347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BBB6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21F6A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BDEA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A836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F666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0ECA2452" w14:textId="77777777" w:rsidTr="002D435C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DC87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0C33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D049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96143D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31F0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9681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A33F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736E8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24F6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C01B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9F21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D769678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012D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F8CA8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3FF0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5C260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CD7DB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1AE46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7725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B702B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AEA4E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B6D27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7618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6D358AE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76C8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B8FAC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3936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0A88B2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E9E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D446E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6D1D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C8FC0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39B8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18D2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0596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2E56C3DD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DD9E3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CA8A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F5B5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612EA5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72F5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F9CF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61F9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634C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4739D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4316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79D9F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5E5CB8FA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4CCBA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ED470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8907F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0C40B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C5C0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2D8B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01D4C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0D762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39E39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9BF7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2C1A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F37E8DA" w14:textId="77777777" w:rsidTr="002D435C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13254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47C62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49A7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A6791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F0646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06C6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B24AD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ACD59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4BAA1" w14:textId="77777777" w:rsidR="002D435C" w:rsidRPr="002D435C" w:rsidRDefault="002D435C" w:rsidP="002D435C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89085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D3CF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34378F5C" w14:textId="77777777" w:rsidTr="002D435C">
        <w:trPr>
          <w:trHeight w:val="59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CE457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09BE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891A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9879F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4A1B6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C951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06240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63BB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DCF18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EAFFA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1BECC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15BB3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D435C" w:rsidRPr="002D435C" w14:paraId="7EF13E7D" w14:textId="77777777" w:rsidTr="002D435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839224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A4121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2D435C" w:rsidRPr="002D435C" w14:paraId="7A1BC50C" w14:textId="77777777" w:rsidTr="002D435C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F747C3" w14:textId="77777777" w:rsidR="002D435C" w:rsidRPr="002D435C" w:rsidRDefault="002D435C" w:rsidP="002D435C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2D435C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488AB2E" w14:textId="77777777" w:rsidR="002D435C" w:rsidRPr="002D435C" w:rsidRDefault="002D435C" w:rsidP="002D435C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2D435C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2D435C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7D08" w14:textId="77777777" w:rsidR="006C7100" w:rsidRDefault="006C7100">
      <w:r>
        <w:separator/>
      </w:r>
    </w:p>
  </w:endnote>
  <w:endnote w:type="continuationSeparator" w:id="0">
    <w:p w14:paraId="54D7BC42" w14:textId="77777777" w:rsidR="006C7100" w:rsidRDefault="006C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2813" w14:textId="77777777" w:rsidR="006C7100" w:rsidRDefault="006C7100">
      <w:r>
        <w:separator/>
      </w:r>
    </w:p>
  </w:footnote>
  <w:footnote w:type="continuationSeparator" w:id="0">
    <w:p w14:paraId="28AAE9A1" w14:textId="77777777" w:rsidR="006C7100" w:rsidRDefault="006C710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9BA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35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2E8D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100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1F82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1840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17</cp:revision>
  <cp:lastPrinted>2022-06-27T10:12:00Z</cp:lastPrinted>
  <dcterms:created xsi:type="dcterms:W3CDTF">2022-06-26T12:56:00Z</dcterms:created>
  <dcterms:modified xsi:type="dcterms:W3CDTF">2023-10-18T13:39:00Z</dcterms:modified>
</cp:coreProperties>
</file>